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2E2C296" w:rsidR="007F19D6" w:rsidRPr="00B82E66" w:rsidRDefault="00200D63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7F0524">
        <w:rPr>
          <w:rFonts w:cs="Arial"/>
          <w:b/>
          <w:bCs/>
          <w:sz w:val="22"/>
          <w:szCs w:val="22"/>
        </w:rPr>
        <w:t xml:space="preserve"> </w:t>
      </w:r>
      <w:r w:rsidR="007F0524">
        <w:rPr>
          <w:rFonts w:cstheme="minorHAnsi"/>
          <w:sz w:val="22"/>
          <w:szCs w:val="22"/>
        </w:rPr>
        <w:t>BGO-BGN.25.291.2024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C416B6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200D63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200D6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200D6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200D63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200D6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200D6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200D63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78929B2B" w:rsidR="007F19D6" w:rsidRPr="00B82E66" w:rsidRDefault="00200D63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sdt>
        <w:sdtPr>
          <w:rPr>
            <w:rFonts w:cstheme="minorHAnsi"/>
            <w:bCs w:val="0"/>
            <w:i/>
            <w:sz w:val="22"/>
            <w:szCs w:val="22"/>
          </w:rPr>
          <w:id w:val="-1690911367"/>
          <w:placeholder>
            <w:docPart w:val="A5897A7BC88949AD85AF21A46E19F409"/>
          </w:placeholder>
          <w:text/>
        </w:sdtPr>
        <w:sdtEndPr/>
        <w:sdtContent>
          <w:r w:rsidR="00ED2436" w:rsidRPr="00ED2436">
            <w:rPr>
              <w:rFonts w:cstheme="minorHAnsi"/>
              <w:bCs w:val="0"/>
              <w:i/>
              <w:sz w:val="22"/>
              <w:szCs w:val="22"/>
            </w:rPr>
            <w:t>remont posadzki korytarza Delegatury NIK we Wrocławiu</w:t>
          </w:r>
        </w:sdtContent>
      </w:sdt>
      <w:r w:rsidR="00ED2436">
        <w:rPr>
          <w:rFonts w:cstheme="minorHAnsi"/>
          <w:bCs w:val="0"/>
          <w:i/>
          <w:sz w:val="22"/>
          <w:szCs w:val="22"/>
        </w:rPr>
        <w:t>,</w:t>
      </w:r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 xml:space="preserve">my niżej </w:t>
      </w:r>
      <w:r w:rsidRPr="00B82E66">
        <w:rPr>
          <w:sz w:val="22"/>
          <w:szCs w:val="22"/>
        </w:rPr>
        <w:t>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200D6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200D6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200D63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</w:t>
      </w:r>
      <w:r w:rsidRPr="00B82E66">
        <w:rPr>
          <w:sz w:val="22"/>
          <w:szCs w:val="22"/>
        </w:rPr>
        <w:t>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adres</w:t>
      </w:r>
      <w:r w:rsidRPr="00B82E66">
        <w:rPr>
          <w:sz w:val="22"/>
          <w:szCs w:val="22"/>
        </w:rPr>
        <w:t xml:space="preserve">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200D6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</w:t>
      </w:r>
      <w:r w:rsidRPr="00B82E66">
        <w:rPr>
          <w:sz w:val="22"/>
          <w:szCs w:val="22"/>
        </w:rPr>
        <w:t>....................................................................................................</w:t>
      </w:r>
    </w:p>
    <w:p w14:paraId="0D0E5C97" w14:textId="77777777" w:rsidR="007F19D6" w:rsidRPr="00761156" w:rsidRDefault="00200D6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</w:t>
      </w:r>
      <w:r w:rsidRPr="00B82E66">
        <w:rPr>
          <w:sz w:val="22"/>
          <w:szCs w:val="22"/>
        </w:rPr>
        <w:t>..................................................</w:t>
      </w:r>
    </w:p>
    <w:p w14:paraId="3468453E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</w:t>
      </w:r>
      <w:r w:rsidRPr="00761156">
        <w:rPr>
          <w:i/>
          <w:sz w:val="18"/>
          <w:szCs w:val="18"/>
        </w:rPr>
        <w:t>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200D6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200D6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</w:t>
      </w:r>
      <w:r w:rsidRPr="00B82E66">
        <w:rPr>
          <w:sz w:val="22"/>
          <w:szCs w:val="22"/>
        </w:rPr>
        <w:t>..........................................................................................</w:t>
      </w:r>
    </w:p>
    <w:p w14:paraId="6B46FC25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</w:t>
      </w:r>
      <w:r w:rsidRPr="00B82E66">
        <w:rPr>
          <w:sz w:val="22"/>
          <w:szCs w:val="22"/>
        </w:rPr>
        <w:t>..........</w:t>
      </w:r>
    </w:p>
    <w:p w14:paraId="54E4EDCC" w14:textId="77777777" w:rsidR="007F19D6" w:rsidRPr="00B82E66" w:rsidRDefault="00200D6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200D63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NIP ..................................................................., REGON </w:t>
      </w:r>
      <w:r w:rsidRPr="00B82E66">
        <w:rPr>
          <w:sz w:val="22"/>
          <w:szCs w:val="22"/>
        </w:rPr>
        <w:t>………................................................</w:t>
      </w:r>
    </w:p>
    <w:p w14:paraId="6CA6AC62" w14:textId="77777777" w:rsidR="007F19D6" w:rsidRPr="00B82E66" w:rsidRDefault="00200D63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200D63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200D6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200D6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200D6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</w:t>
      </w:r>
      <w:r w:rsidRPr="00B82E66">
        <w:rPr>
          <w:rFonts w:ascii="Arial Narrow" w:hAnsi="Arial Narrow" w:cs="Times New Roman"/>
          <w:sz w:val="22"/>
          <w:szCs w:val="22"/>
        </w:rPr>
        <w:t xml:space="preserve">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200D6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</w:t>
      </w:r>
      <w:r w:rsidRPr="00B82E66">
        <w:rPr>
          <w:rFonts w:ascii="Arial Narrow" w:hAnsi="Arial Narrow"/>
          <w:sz w:val="22"/>
          <w:szCs w:val="22"/>
        </w:rPr>
        <w:t>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5F077CBA" w:rsidR="007F19D6" w:rsidRPr="00B82E66" w:rsidRDefault="00200D6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</w:t>
      </w:r>
      <w:r w:rsidRPr="00B82E66">
        <w:rPr>
          <w:rFonts w:ascii="Arial Narrow" w:hAnsi="Arial Narrow"/>
          <w:sz w:val="22"/>
          <w:szCs w:val="22"/>
        </w:rPr>
        <w:t>arów i usług) oraz wszelkie inne koszty Wykonawcy.</w:t>
      </w:r>
    </w:p>
    <w:p w14:paraId="5AAF46B6" w14:textId="77777777" w:rsidR="007F19D6" w:rsidRPr="00B82E66" w:rsidRDefault="00200D6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200D63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</w:t>
      </w:r>
      <w:r w:rsidRPr="00761156">
        <w:rPr>
          <w:rFonts w:ascii="Arial Narrow" w:hAnsi="Arial Narrow" w:cs="Times New Roman"/>
          <w:i/>
          <w:sz w:val="18"/>
          <w:szCs w:val="18"/>
        </w:rPr>
        <w:t>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200D63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3D48D359" w:rsidR="007F19D6" w:rsidRPr="00B82E66" w:rsidRDefault="00200D6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7F0524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200D6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</w:t>
      </w:r>
      <w:r>
        <w:rPr>
          <w:rFonts w:ascii="Arial Narrow" w:hAnsi="Arial Narrow"/>
          <w:sz w:val="22"/>
          <w:szCs w:val="22"/>
        </w:rPr>
        <w:t>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200D6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</w:t>
      </w:r>
      <w:r>
        <w:rPr>
          <w:rFonts w:ascii="Arial Narrow" w:hAnsi="Arial Narrow"/>
          <w:sz w:val="22"/>
          <w:szCs w:val="22"/>
        </w:rPr>
        <w:t xml:space="preserve">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200D6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</w:t>
      </w:r>
      <w:r w:rsidRPr="00652200">
        <w:rPr>
          <w:rFonts w:ascii="Arial Narrow" w:hAnsi="Arial Narrow" w:cs="Arial"/>
          <w:sz w:val="22"/>
        </w:rPr>
        <w:t>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200D6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200D63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200D6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200D63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200D63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200D63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200D63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200D63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200D63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C1724" w14:textId="77777777" w:rsidR="00000000" w:rsidRDefault="00200D63">
      <w:r>
        <w:separator/>
      </w:r>
    </w:p>
  </w:endnote>
  <w:endnote w:type="continuationSeparator" w:id="0">
    <w:p w14:paraId="66AB7CEA" w14:textId="77777777" w:rsidR="00000000" w:rsidRDefault="0020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200D63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DD61" w14:textId="77777777" w:rsidR="00430D0F" w:rsidRDefault="00200D63" w:rsidP="00A106F6">
      <w:r>
        <w:separator/>
      </w:r>
    </w:p>
  </w:footnote>
  <w:footnote w:type="continuationSeparator" w:id="0">
    <w:p w14:paraId="1235BAB9" w14:textId="77777777" w:rsidR="00430D0F" w:rsidRDefault="00200D63" w:rsidP="00A106F6">
      <w:r>
        <w:continuationSeparator/>
      </w:r>
    </w:p>
  </w:footnote>
  <w:footnote w:id="1">
    <w:p w14:paraId="1C1FAE20" w14:textId="77777777" w:rsidR="007F19D6" w:rsidRDefault="00200D63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</w:t>
      </w:r>
      <w:r w:rsidRPr="00AC3922">
        <w:t xml:space="preserve"> przypadku, gdy Wykonawca nie przekazuje danych osobowych innych niż bezpośrednio jego dotyczących lub zachodzi wyłączenie stosowania obowiązku informacyjnego, stosownie do art. 13 ust. 4 lub art. 14 ust. 5 RODO Wykonawca nie składa oświadczenia (treść ośw</w:t>
      </w:r>
      <w:r w:rsidRPr="00AC3922">
        <w:t>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200D63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324E451E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18ACDA4C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413E41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086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C9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6E0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CC6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871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F4C5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255CA06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1F7AD9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A2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4238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896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8827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A471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0A1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CA2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AA04E9E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2932BEE4" w:tentative="1">
      <w:start w:val="1"/>
      <w:numFmt w:val="lowerLetter"/>
      <w:lvlText w:val="%2."/>
      <w:lvlJc w:val="left"/>
      <w:pPr>
        <w:ind w:left="1380" w:hanging="360"/>
      </w:pPr>
    </w:lvl>
    <w:lvl w:ilvl="2" w:tplc="A066E63C" w:tentative="1">
      <w:start w:val="1"/>
      <w:numFmt w:val="lowerRoman"/>
      <w:lvlText w:val="%3."/>
      <w:lvlJc w:val="right"/>
      <w:pPr>
        <w:ind w:left="2100" w:hanging="180"/>
      </w:pPr>
    </w:lvl>
    <w:lvl w:ilvl="3" w:tplc="1F4A9BFE" w:tentative="1">
      <w:start w:val="1"/>
      <w:numFmt w:val="decimal"/>
      <w:lvlText w:val="%4."/>
      <w:lvlJc w:val="left"/>
      <w:pPr>
        <w:ind w:left="2820" w:hanging="360"/>
      </w:pPr>
    </w:lvl>
    <w:lvl w:ilvl="4" w:tplc="EF1A4DA4" w:tentative="1">
      <w:start w:val="1"/>
      <w:numFmt w:val="lowerLetter"/>
      <w:lvlText w:val="%5."/>
      <w:lvlJc w:val="left"/>
      <w:pPr>
        <w:ind w:left="3540" w:hanging="360"/>
      </w:pPr>
    </w:lvl>
    <w:lvl w:ilvl="5" w:tplc="EC4A5E4C" w:tentative="1">
      <w:start w:val="1"/>
      <w:numFmt w:val="lowerRoman"/>
      <w:lvlText w:val="%6."/>
      <w:lvlJc w:val="right"/>
      <w:pPr>
        <w:ind w:left="4260" w:hanging="180"/>
      </w:pPr>
    </w:lvl>
    <w:lvl w:ilvl="6" w:tplc="FC82C3AC" w:tentative="1">
      <w:start w:val="1"/>
      <w:numFmt w:val="decimal"/>
      <w:lvlText w:val="%7."/>
      <w:lvlJc w:val="left"/>
      <w:pPr>
        <w:ind w:left="4980" w:hanging="360"/>
      </w:pPr>
    </w:lvl>
    <w:lvl w:ilvl="7" w:tplc="3E9C7256" w:tentative="1">
      <w:start w:val="1"/>
      <w:numFmt w:val="lowerLetter"/>
      <w:lvlText w:val="%8."/>
      <w:lvlJc w:val="left"/>
      <w:pPr>
        <w:ind w:left="5700" w:hanging="360"/>
      </w:pPr>
    </w:lvl>
    <w:lvl w:ilvl="8" w:tplc="E566F79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161C92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F8A6950" w:tentative="1">
      <w:start w:val="1"/>
      <w:numFmt w:val="lowerLetter"/>
      <w:lvlText w:val="%2."/>
      <w:lvlJc w:val="left"/>
      <w:pPr>
        <w:ind w:left="1222" w:hanging="360"/>
      </w:pPr>
    </w:lvl>
    <w:lvl w:ilvl="2" w:tplc="A5BC8C00" w:tentative="1">
      <w:start w:val="1"/>
      <w:numFmt w:val="lowerRoman"/>
      <w:lvlText w:val="%3."/>
      <w:lvlJc w:val="right"/>
      <w:pPr>
        <w:ind w:left="1942" w:hanging="180"/>
      </w:pPr>
    </w:lvl>
    <w:lvl w:ilvl="3" w:tplc="6330BACC" w:tentative="1">
      <w:start w:val="1"/>
      <w:numFmt w:val="decimal"/>
      <w:lvlText w:val="%4."/>
      <w:lvlJc w:val="left"/>
      <w:pPr>
        <w:ind w:left="2662" w:hanging="360"/>
      </w:pPr>
    </w:lvl>
    <w:lvl w:ilvl="4" w:tplc="BE7AD72A" w:tentative="1">
      <w:start w:val="1"/>
      <w:numFmt w:val="lowerLetter"/>
      <w:lvlText w:val="%5."/>
      <w:lvlJc w:val="left"/>
      <w:pPr>
        <w:ind w:left="3382" w:hanging="360"/>
      </w:pPr>
    </w:lvl>
    <w:lvl w:ilvl="5" w:tplc="E56E65AE" w:tentative="1">
      <w:start w:val="1"/>
      <w:numFmt w:val="lowerRoman"/>
      <w:lvlText w:val="%6."/>
      <w:lvlJc w:val="right"/>
      <w:pPr>
        <w:ind w:left="4102" w:hanging="180"/>
      </w:pPr>
    </w:lvl>
    <w:lvl w:ilvl="6" w:tplc="38DCC2A8" w:tentative="1">
      <w:start w:val="1"/>
      <w:numFmt w:val="decimal"/>
      <w:lvlText w:val="%7."/>
      <w:lvlJc w:val="left"/>
      <w:pPr>
        <w:ind w:left="4822" w:hanging="360"/>
      </w:pPr>
    </w:lvl>
    <w:lvl w:ilvl="7" w:tplc="2482D354" w:tentative="1">
      <w:start w:val="1"/>
      <w:numFmt w:val="lowerLetter"/>
      <w:lvlText w:val="%8."/>
      <w:lvlJc w:val="left"/>
      <w:pPr>
        <w:ind w:left="5542" w:hanging="360"/>
      </w:pPr>
    </w:lvl>
    <w:lvl w:ilvl="8" w:tplc="DB88A65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595C9B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888126" w:tentative="1">
      <w:start w:val="1"/>
      <w:numFmt w:val="lowerLetter"/>
      <w:lvlText w:val="%2."/>
      <w:lvlJc w:val="left"/>
      <w:pPr>
        <w:ind w:left="1440" w:hanging="360"/>
      </w:pPr>
    </w:lvl>
    <w:lvl w:ilvl="2" w:tplc="0368EBC4" w:tentative="1">
      <w:start w:val="1"/>
      <w:numFmt w:val="lowerRoman"/>
      <w:lvlText w:val="%3."/>
      <w:lvlJc w:val="right"/>
      <w:pPr>
        <w:ind w:left="2160" w:hanging="180"/>
      </w:pPr>
    </w:lvl>
    <w:lvl w:ilvl="3" w:tplc="3D38F49C" w:tentative="1">
      <w:start w:val="1"/>
      <w:numFmt w:val="decimal"/>
      <w:lvlText w:val="%4."/>
      <w:lvlJc w:val="left"/>
      <w:pPr>
        <w:ind w:left="2880" w:hanging="360"/>
      </w:pPr>
    </w:lvl>
    <w:lvl w:ilvl="4" w:tplc="91A4E774" w:tentative="1">
      <w:start w:val="1"/>
      <w:numFmt w:val="lowerLetter"/>
      <w:lvlText w:val="%5."/>
      <w:lvlJc w:val="left"/>
      <w:pPr>
        <w:ind w:left="3600" w:hanging="360"/>
      </w:pPr>
    </w:lvl>
    <w:lvl w:ilvl="5" w:tplc="11E60D64" w:tentative="1">
      <w:start w:val="1"/>
      <w:numFmt w:val="lowerRoman"/>
      <w:lvlText w:val="%6."/>
      <w:lvlJc w:val="right"/>
      <w:pPr>
        <w:ind w:left="4320" w:hanging="180"/>
      </w:pPr>
    </w:lvl>
    <w:lvl w:ilvl="6" w:tplc="0BDA1B5C" w:tentative="1">
      <w:start w:val="1"/>
      <w:numFmt w:val="decimal"/>
      <w:lvlText w:val="%7."/>
      <w:lvlJc w:val="left"/>
      <w:pPr>
        <w:ind w:left="5040" w:hanging="360"/>
      </w:pPr>
    </w:lvl>
    <w:lvl w:ilvl="7" w:tplc="F712110C" w:tentative="1">
      <w:start w:val="1"/>
      <w:numFmt w:val="lowerLetter"/>
      <w:lvlText w:val="%8."/>
      <w:lvlJc w:val="left"/>
      <w:pPr>
        <w:ind w:left="5760" w:hanging="360"/>
      </w:pPr>
    </w:lvl>
    <w:lvl w:ilvl="8" w:tplc="37FAD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19FE8122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5B3EB06A">
      <w:start w:val="1"/>
      <w:numFmt w:val="lowerLetter"/>
      <w:lvlText w:val="%2."/>
      <w:lvlJc w:val="left"/>
      <w:pPr>
        <w:ind w:left="1440" w:hanging="360"/>
      </w:pPr>
    </w:lvl>
    <w:lvl w:ilvl="2" w:tplc="3F38B784">
      <w:start w:val="1"/>
      <w:numFmt w:val="lowerRoman"/>
      <w:lvlText w:val="%3."/>
      <w:lvlJc w:val="right"/>
      <w:pPr>
        <w:ind w:left="2160" w:hanging="180"/>
      </w:pPr>
    </w:lvl>
    <w:lvl w:ilvl="3" w:tplc="CD60866A">
      <w:start w:val="1"/>
      <w:numFmt w:val="decimal"/>
      <w:lvlText w:val="%4."/>
      <w:lvlJc w:val="left"/>
      <w:pPr>
        <w:ind w:left="2880" w:hanging="360"/>
      </w:pPr>
    </w:lvl>
    <w:lvl w:ilvl="4" w:tplc="F2CC12D8" w:tentative="1">
      <w:start w:val="1"/>
      <w:numFmt w:val="lowerLetter"/>
      <w:lvlText w:val="%5."/>
      <w:lvlJc w:val="left"/>
      <w:pPr>
        <w:ind w:left="3600" w:hanging="360"/>
      </w:pPr>
    </w:lvl>
    <w:lvl w:ilvl="5" w:tplc="2EA4CF86" w:tentative="1">
      <w:start w:val="1"/>
      <w:numFmt w:val="lowerRoman"/>
      <w:lvlText w:val="%6."/>
      <w:lvlJc w:val="right"/>
      <w:pPr>
        <w:ind w:left="4320" w:hanging="180"/>
      </w:pPr>
    </w:lvl>
    <w:lvl w:ilvl="6" w:tplc="C638F69C" w:tentative="1">
      <w:start w:val="1"/>
      <w:numFmt w:val="decimal"/>
      <w:lvlText w:val="%7."/>
      <w:lvlJc w:val="left"/>
      <w:pPr>
        <w:ind w:left="5040" w:hanging="360"/>
      </w:pPr>
    </w:lvl>
    <w:lvl w:ilvl="7" w:tplc="8AD45E80" w:tentative="1">
      <w:start w:val="1"/>
      <w:numFmt w:val="lowerLetter"/>
      <w:lvlText w:val="%8."/>
      <w:lvlJc w:val="left"/>
      <w:pPr>
        <w:ind w:left="5760" w:hanging="360"/>
      </w:pPr>
    </w:lvl>
    <w:lvl w:ilvl="8" w:tplc="D37E3B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90B2619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5C6623DC" w:tentative="1">
      <w:start w:val="1"/>
      <w:numFmt w:val="lowerLetter"/>
      <w:lvlText w:val="%2."/>
      <w:lvlJc w:val="left"/>
      <w:pPr>
        <w:ind w:left="1440" w:hanging="360"/>
      </w:pPr>
    </w:lvl>
    <w:lvl w:ilvl="2" w:tplc="FEBC0918" w:tentative="1">
      <w:start w:val="1"/>
      <w:numFmt w:val="lowerRoman"/>
      <w:lvlText w:val="%3."/>
      <w:lvlJc w:val="right"/>
      <w:pPr>
        <w:ind w:left="2160" w:hanging="180"/>
      </w:pPr>
    </w:lvl>
    <w:lvl w:ilvl="3" w:tplc="2BC21BCA" w:tentative="1">
      <w:start w:val="1"/>
      <w:numFmt w:val="decimal"/>
      <w:lvlText w:val="%4."/>
      <w:lvlJc w:val="left"/>
      <w:pPr>
        <w:ind w:left="2880" w:hanging="360"/>
      </w:pPr>
    </w:lvl>
    <w:lvl w:ilvl="4" w:tplc="8326C2E8" w:tentative="1">
      <w:start w:val="1"/>
      <w:numFmt w:val="lowerLetter"/>
      <w:lvlText w:val="%5."/>
      <w:lvlJc w:val="left"/>
      <w:pPr>
        <w:ind w:left="3600" w:hanging="360"/>
      </w:pPr>
    </w:lvl>
    <w:lvl w:ilvl="5" w:tplc="BC6C0232" w:tentative="1">
      <w:start w:val="1"/>
      <w:numFmt w:val="lowerRoman"/>
      <w:lvlText w:val="%6."/>
      <w:lvlJc w:val="right"/>
      <w:pPr>
        <w:ind w:left="4320" w:hanging="180"/>
      </w:pPr>
    </w:lvl>
    <w:lvl w:ilvl="6" w:tplc="9F7027D4" w:tentative="1">
      <w:start w:val="1"/>
      <w:numFmt w:val="decimal"/>
      <w:lvlText w:val="%7."/>
      <w:lvlJc w:val="left"/>
      <w:pPr>
        <w:ind w:left="5040" w:hanging="360"/>
      </w:pPr>
    </w:lvl>
    <w:lvl w:ilvl="7" w:tplc="6B62EB06" w:tentative="1">
      <w:start w:val="1"/>
      <w:numFmt w:val="lowerLetter"/>
      <w:lvlText w:val="%8."/>
      <w:lvlJc w:val="left"/>
      <w:pPr>
        <w:ind w:left="5760" w:hanging="360"/>
      </w:pPr>
    </w:lvl>
    <w:lvl w:ilvl="8" w:tplc="FDCAD1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4AD0693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D400A6B8" w:tentative="1">
      <w:start w:val="1"/>
      <w:numFmt w:val="lowerLetter"/>
      <w:lvlText w:val="%2."/>
      <w:lvlJc w:val="left"/>
      <w:pPr>
        <w:ind w:left="2073" w:hanging="360"/>
      </w:pPr>
    </w:lvl>
    <w:lvl w:ilvl="2" w:tplc="7CA6571E" w:tentative="1">
      <w:start w:val="1"/>
      <w:numFmt w:val="lowerRoman"/>
      <w:lvlText w:val="%3."/>
      <w:lvlJc w:val="right"/>
      <w:pPr>
        <w:ind w:left="2793" w:hanging="180"/>
      </w:pPr>
    </w:lvl>
    <w:lvl w:ilvl="3" w:tplc="7038A83C" w:tentative="1">
      <w:start w:val="1"/>
      <w:numFmt w:val="decimal"/>
      <w:lvlText w:val="%4."/>
      <w:lvlJc w:val="left"/>
      <w:pPr>
        <w:ind w:left="3513" w:hanging="360"/>
      </w:pPr>
    </w:lvl>
    <w:lvl w:ilvl="4" w:tplc="9BA812CA" w:tentative="1">
      <w:start w:val="1"/>
      <w:numFmt w:val="lowerLetter"/>
      <w:lvlText w:val="%5."/>
      <w:lvlJc w:val="left"/>
      <w:pPr>
        <w:ind w:left="4233" w:hanging="360"/>
      </w:pPr>
    </w:lvl>
    <w:lvl w:ilvl="5" w:tplc="253CF256" w:tentative="1">
      <w:start w:val="1"/>
      <w:numFmt w:val="lowerRoman"/>
      <w:lvlText w:val="%6."/>
      <w:lvlJc w:val="right"/>
      <w:pPr>
        <w:ind w:left="4953" w:hanging="180"/>
      </w:pPr>
    </w:lvl>
    <w:lvl w:ilvl="6" w:tplc="83E8BA0C" w:tentative="1">
      <w:start w:val="1"/>
      <w:numFmt w:val="decimal"/>
      <w:lvlText w:val="%7."/>
      <w:lvlJc w:val="left"/>
      <w:pPr>
        <w:ind w:left="5673" w:hanging="360"/>
      </w:pPr>
    </w:lvl>
    <w:lvl w:ilvl="7" w:tplc="185E1E54" w:tentative="1">
      <w:start w:val="1"/>
      <w:numFmt w:val="lowerLetter"/>
      <w:lvlText w:val="%8."/>
      <w:lvlJc w:val="left"/>
      <w:pPr>
        <w:ind w:left="6393" w:hanging="360"/>
      </w:pPr>
    </w:lvl>
    <w:lvl w:ilvl="8" w:tplc="D4D81C8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9A88CC8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F7C85D28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5DDAF8A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C0889F3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AF746CFC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814A9632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A2CCE122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5EC060F8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67020E5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6C0228E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862E385E" w:tentative="1">
      <w:start w:val="1"/>
      <w:numFmt w:val="lowerLetter"/>
      <w:lvlText w:val="%2."/>
      <w:lvlJc w:val="left"/>
      <w:pPr>
        <w:ind w:left="1440" w:hanging="360"/>
      </w:pPr>
    </w:lvl>
    <w:lvl w:ilvl="2" w:tplc="DC42487E" w:tentative="1">
      <w:start w:val="1"/>
      <w:numFmt w:val="lowerRoman"/>
      <w:lvlText w:val="%3."/>
      <w:lvlJc w:val="right"/>
      <w:pPr>
        <w:ind w:left="2160" w:hanging="180"/>
      </w:pPr>
    </w:lvl>
    <w:lvl w:ilvl="3" w:tplc="92FC4196" w:tentative="1">
      <w:start w:val="1"/>
      <w:numFmt w:val="decimal"/>
      <w:lvlText w:val="%4."/>
      <w:lvlJc w:val="left"/>
      <w:pPr>
        <w:ind w:left="2880" w:hanging="360"/>
      </w:pPr>
    </w:lvl>
    <w:lvl w:ilvl="4" w:tplc="67024BD2" w:tentative="1">
      <w:start w:val="1"/>
      <w:numFmt w:val="lowerLetter"/>
      <w:lvlText w:val="%5."/>
      <w:lvlJc w:val="left"/>
      <w:pPr>
        <w:ind w:left="3600" w:hanging="360"/>
      </w:pPr>
    </w:lvl>
    <w:lvl w:ilvl="5" w:tplc="2D80D824" w:tentative="1">
      <w:start w:val="1"/>
      <w:numFmt w:val="lowerRoman"/>
      <w:lvlText w:val="%6."/>
      <w:lvlJc w:val="right"/>
      <w:pPr>
        <w:ind w:left="4320" w:hanging="180"/>
      </w:pPr>
    </w:lvl>
    <w:lvl w:ilvl="6" w:tplc="72F0C76E" w:tentative="1">
      <w:start w:val="1"/>
      <w:numFmt w:val="decimal"/>
      <w:lvlText w:val="%7."/>
      <w:lvlJc w:val="left"/>
      <w:pPr>
        <w:ind w:left="5040" w:hanging="360"/>
      </w:pPr>
    </w:lvl>
    <w:lvl w:ilvl="7" w:tplc="708E9B82" w:tentative="1">
      <w:start w:val="1"/>
      <w:numFmt w:val="lowerLetter"/>
      <w:lvlText w:val="%8."/>
      <w:lvlJc w:val="left"/>
      <w:pPr>
        <w:ind w:left="5760" w:hanging="360"/>
      </w:pPr>
    </w:lvl>
    <w:lvl w:ilvl="8" w:tplc="6A1637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6902011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CA3C0F8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0401C1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714702A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A369DB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B68388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F0AE23A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A2A393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56E7DA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891A1A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9633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3852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F2FD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C0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8EF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A66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508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EF8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13AAE3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4BD81DD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94EA63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48FFB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E0B2A4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1E4F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E2D6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3261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3697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36BEA9B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CFBE6694" w:tentative="1">
      <w:start w:val="1"/>
      <w:numFmt w:val="lowerLetter"/>
      <w:lvlText w:val="%2."/>
      <w:lvlJc w:val="left"/>
      <w:pPr>
        <w:ind w:left="1800" w:hanging="360"/>
      </w:pPr>
    </w:lvl>
    <w:lvl w:ilvl="2" w:tplc="C9B82340" w:tentative="1">
      <w:start w:val="1"/>
      <w:numFmt w:val="lowerRoman"/>
      <w:lvlText w:val="%3."/>
      <w:lvlJc w:val="right"/>
      <w:pPr>
        <w:ind w:left="2520" w:hanging="180"/>
      </w:pPr>
    </w:lvl>
    <w:lvl w:ilvl="3" w:tplc="AAD2D84E" w:tentative="1">
      <w:start w:val="1"/>
      <w:numFmt w:val="decimal"/>
      <w:lvlText w:val="%4."/>
      <w:lvlJc w:val="left"/>
      <w:pPr>
        <w:ind w:left="3240" w:hanging="360"/>
      </w:pPr>
    </w:lvl>
    <w:lvl w:ilvl="4" w:tplc="9F96CE62" w:tentative="1">
      <w:start w:val="1"/>
      <w:numFmt w:val="lowerLetter"/>
      <w:lvlText w:val="%5."/>
      <w:lvlJc w:val="left"/>
      <w:pPr>
        <w:ind w:left="3960" w:hanging="360"/>
      </w:pPr>
    </w:lvl>
    <w:lvl w:ilvl="5" w:tplc="38104272" w:tentative="1">
      <w:start w:val="1"/>
      <w:numFmt w:val="lowerRoman"/>
      <w:lvlText w:val="%6."/>
      <w:lvlJc w:val="right"/>
      <w:pPr>
        <w:ind w:left="4680" w:hanging="180"/>
      </w:pPr>
    </w:lvl>
    <w:lvl w:ilvl="6" w:tplc="9832297C" w:tentative="1">
      <w:start w:val="1"/>
      <w:numFmt w:val="decimal"/>
      <w:lvlText w:val="%7."/>
      <w:lvlJc w:val="left"/>
      <w:pPr>
        <w:ind w:left="5400" w:hanging="360"/>
      </w:pPr>
    </w:lvl>
    <w:lvl w:ilvl="7" w:tplc="CF00DDAA" w:tentative="1">
      <w:start w:val="1"/>
      <w:numFmt w:val="lowerLetter"/>
      <w:lvlText w:val="%8."/>
      <w:lvlJc w:val="left"/>
      <w:pPr>
        <w:ind w:left="6120" w:hanging="360"/>
      </w:pPr>
    </w:lvl>
    <w:lvl w:ilvl="8" w:tplc="51DCE8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D938B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C266E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CC1C0B9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CD5845C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635639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A22E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62B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C2F6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ECD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D63"/>
    <w:rsid w:val="00200F54"/>
    <w:rsid w:val="00226BD9"/>
    <w:rsid w:val="0025742B"/>
    <w:rsid w:val="00262D44"/>
    <w:rsid w:val="0026423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34C72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1E3E"/>
    <w:rsid w:val="004078FB"/>
    <w:rsid w:val="00420686"/>
    <w:rsid w:val="004222E6"/>
    <w:rsid w:val="00430945"/>
    <w:rsid w:val="00430D0F"/>
    <w:rsid w:val="00433539"/>
    <w:rsid w:val="004428AA"/>
    <w:rsid w:val="004570FA"/>
    <w:rsid w:val="00471E15"/>
    <w:rsid w:val="00480712"/>
    <w:rsid w:val="00481D2F"/>
    <w:rsid w:val="00482F9F"/>
    <w:rsid w:val="00485316"/>
    <w:rsid w:val="004A54A2"/>
    <w:rsid w:val="004B19D1"/>
    <w:rsid w:val="004B3135"/>
    <w:rsid w:val="004C7356"/>
    <w:rsid w:val="004F5100"/>
    <w:rsid w:val="00511419"/>
    <w:rsid w:val="005119D2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0524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1499F"/>
    <w:rsid w:val="00925C4A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D1C2E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2AA4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32017"/>
    <w:rsid w:val="00B45CD3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16B6"/>
    <w:rsid w:val="00C449B9"/>
    <w:rsid w:val="00C44AEC"/>
    <w:rsid w:val="00C45B85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133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D2436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897A7BC88949AD85AF21A46E19F4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5CE76C-8008-4D2D-8339-1881BD409C63}"/>
      </w:docPartPr>
      <w:docPartBody>
        <w:p w:rsidR="00D26391" w:rsidRDefault="00D26391" w:rsidP="00A92AA4">
          <w:pPr>
            <w:pStyle w:val="A5897A7BC88949AD85AF21A46E19F409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D26391">
      <w:pPr>
        <w:spacing w:after="0" w:line="240" w:lineRule="auto"/>
      </w:pPr>
      <w:r>
        <w:separator/>
      </w:r>
    </w:p>
  </w:endnote>
  <w:endnote w:type="continuationSeparator" w:id="0">
    <w:p w:rsidR="00000000" w:rsidRDefault="00D26391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0173" w:rsidRDefault="00D26391">
      <w:pPr>
        <w:spacing w:after="0" w:line="240" w:lineRule="auto"/>
      </w:pPr>
      <w:r>
        <w:separator/>
      </w:r>
    </w:p>
  </w:footnote>
  <w:footnote w:type="continuationSeparator" w:id="0">
    <w:p w:rsidR="001B0173" w:rsidRDefault="00D26391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1B0173"/>
    <w:rsid w:val="0037210F"/>
    <w:rsid w:val="0051629F"/>
    <w:rsid w:val="00675F42"/>
    <w:rsid w:val="006D1421"/>
    <w:rsid w:val="00771EF3"/>
    <w:rsid w:val="007E5C43"/>
    <w:rsid w:val="00833593"/>
    <w:rsid w:val="0091499F"/>
    <w:rsid w:val="00925C4A"/>
    <w:rsid w:val="00A92AA4"/>
    <w:rsid w:val="00AB4B1C"/>
    <w:rsid w:val="00B426D6"/>
    <w:rsid w:val="00C17D88"/>
    <w:rsid w:val="00D26391"/>
    <w:rsid w:val="00D339FD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2AA4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614CEECA09A04855974781D7AB24532C">
    <w:name w:val="614CEECA09A04855974781D7AB24532C"/>
    <w:rsid w:val="00925C4A"/>
  </w:style>
  <w:style w:type="paragraph" w:customStyle="1" w:styleId="89E8CA74E37A4D478E976CB78DEBCFE6">
    <w:name w:val="89E8CA74E37A4D478E976CB78DEBCFE6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A5897A7BC88949AD85AF21A46E19F409">
    <w:name w:val="A5897A7BC88949AD85AF21A46E19F409"/>
    <w:rsid w:val="00A92A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10</cp:revision>
  <cp:lastPrinted>2016-10-07T08:49:00Z</cp:lastPrinted>
  <dcterms:created xsi:type="dcterms:W3CDTF">2024-10-11T07:18:00Z</dcterms:created>
  <dcterms:modified xsi:type="dcterms:W3CDTF">2024-11-06T14:40:00Z</dcterms:modified>
</cp:coreProperties>
</file>